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D1E9272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E4C926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059750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6D8AB01A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C92BFB1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24D0D905" w14:textId="77777777"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B22680F" w14:textId="77777777"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14:paraId="71FF0015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5EB3108D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14:paraId="168ED2DB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003BE90A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1567D111" w14:textId="77777777"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CC4800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9F3138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40104F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3DBE7560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4EA9B313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F47B984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5DA4E015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19356B62" w14:textId="77777777"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31655BB4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7BDEB6" w14:textId="77777777" w:rsidR="003600A0" w:rsidRPr="00810DBC" w:rsidRDefault="00810DBC" w:rsidP="003600A0">
      <w:pPr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810DBC">
        <w:rPr>
          <w:rFonts w:ascii="Cambria" w:hAnsi="Cambria" w:cs="Arial"/>
          <w:bCs/>
          <w:sz w:val="22"/>
          <w:szCs w:val="22"/>
        </w:rPr>
        <w:t>Odpowiadając na ogłoszenie</w:t>
      </w:r>
      <w:r w:rsidRPr="00810DBC">
        <w:rPr>
          <w:rFonts w:ascii="Cambria" w:hAnsi="Cambria" w:cs="Arial"/>
          <w:sz w:val="22"/>
          <w:szCs w:val="22"/>
        </w:rPr>
        <w:t xml:space="preserve"> </w:t>
      </w:r>
      <w:r w:rsidRPr="00810DBC">
        <w:rPr>
          <w:rFonts w:ascii="Cambria" w:hAnsi="Cambria" w:cs="Arial"/>
          <w:bCs/>
          <w:sz w:val="22"/>
          <w:szCs w:val="22"/>
        </w:rPr>
        <w:t>w postępowaniu</w:t>
      </w:r>
      <w:r w:rsidR="0071542C">
        <w:rPr>
          <w:rFonts w:ascii="Cambria" w:hAnsi="Cambria" w:cs="Arial"/>
          <w:bCs/>
          <w:sz w:val="22"/>
          <w:szCs w:val="22"/>
        </w:rPr>
        <w:t xml:space="preserve"> pn.</w:t>
      </w:r>
      <w:r w:rsidRPr="00810DBC">
        <w:rPr>
          <w:rFonts w:ascii="Cambria" w:hAnsi="Cambria" w:cs="Arial"/>
          <w:bCs/>
          <w:sz w:val="22"/>
          <w:szCs w:val="22"/>
        </w:rPr>
        <w:t xml:space="preserve"> </w:t>
      </w:r>
      <w:r w:rsidR="00774F59" w:rsidRPr="00774F59">
        <w:rPr>
          <w:rFonts w:ascii="Cambria" w:hAnsi="Cambria" w:cs="Arial"/>
          <w:b/>
          <w:bCs/>
          <w:sz w:val="22"/>
          <w:szCs w:val="22"/>
        </w:rPr>
        <w:t>„Mała retencja w leśnictwie Brzozowo – dokumentacja projektowa”</w:t>
      </w:r>
      <w:r w:rsidR="00774F59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10DBC">
        <w:rPr>
          <w:rFonts w:ascii="Cambria" w:hAnsi="Cambria" w:cs="Arial"/>
          <w:bCs/>
          <w:sz w:val="22"/>
          <w:szCs w:val="22"/>
        </w:rPr>
        <w:t xml:space="preserve">prowadzonym </w:t>
      </w:r>
      <w:r w:rsidR="0071542C" w:rsidRPr="0071542C">
        <w:rPr>
          <w:rFonts w:ascii="Cambria" w:hAnsi="Cambria" w:cs="Arial"/>
          <w:bCs/>
          <w:sz w:val="22"/>
          <w:szCs w:val="22"/>
        </w:rPr>
        <w:t>w trybie przetargu nieograniczonego</w:t>
      </w:r>
      <w:r w:rsidR="0071542C">
        <w:rPr>
          <w:rFonts w:ascii="Cambria" w:hAnsi="Cambria" w:cs="Arial"/>
          <w:bCs/>
          <w:sz w:val="22"/>
          <w:szCs w:val="22"/>
        </w:rPr>
        <w:t>, składamy</w:t>
      </w:r>
      <w:r w:rsidR="0071542C" w:rsidRPr="0071542C">
        <w:rPr>
          <w:rFonts w:ascii="Cambria" w:hAnsi="Cambria" w:cs="Arial"/>
          <w:bCs/>
          <w:sz w:val="22"/>
          <w:szCs w:val="22"/>
        </w:rPr>
        <w:t xml:space="preserve"> niniejszym ofertę </w:t>
      </w:r>
      <w:r w:rsidR="0071542C">
        <w:rPr>
          <w:rFonts w:ascii="Cambria" w:hAnsi="Cambria" w:cs="Arial"/>
          <w:bCs/>
          <w:sz w:val="22"/>
          <w:szCs w:val="22"/>
        </w:rPr>
        <w:t xml:space="preserve">na wykonanie zamówienia, </w:t>
      </w:r>
      <w:r w:rsidR="003600A0" w:rsidRPr="00810DBC">
        <w:rPr>
          <w:rFonts w:ascii="Cambria" w:hAnsi="Cambria" w:cs="Arial"/>
          <w:bCs/>
          <w:sz w:val="22"/>
          <w:szCs w:val="22"/>
        </w:rPr>
        <w:t>w</w:t>
      </w:r>
      <w:r w:rsidR="0071542C">
        <w:rPr>
          <w:rFonts w:ascii="Cambria" w:hAnsi="Cambria" w:cs="Arial"/>
          <w:bCs/>
          <w:sz w:val="22"/>
          <w:szCs w:val="22"/>
        </w:rPr>
        <w:t> </w:t>
      </w:r>
      <w:r w:rsidR="003600A0" w:rsidRPr="00810DBC">
        <w:rPr>
          <w:rFonts w:ascii="Cambria" w:hAnsi="Cambria" w:cs="Arial"/>
          <w:bCs/>
          <w:sz w:val="22"/>
          <w:szCs w:val="22"/>
        </w:rPr>
        <w:t>zakresie określonym w Specyfikacji Warunków Zamówienia, zgodnie z</w:t>
      </w:r>
      <w:r w:rsidR="003600A0">
        <w:rPr>
          <w:rFonts w:ascii="Cambria" w:hAnsi="Cambria" w:cs="Arial"/>
          <w:bCs/>
          <w:sz w:val="22"/>
          <w:szCs w:val="22"/>
        </w:rPr>
        <w:t> </w:t>
      </w:r>
      <w:r w:rsidR="003600A0" w:rsidRPr="00810DBC">
        <w:rPr>
          <w:rFonts w:ascii="Cambria" w:hAnsi="Cambria" w:cs="Arial"/>
          <w:bCs/>
          <w:sz w:val="22"/>
          <w:szCs w:val="22"/>
        </w:rPr>
        <w:t>opisem przedmiotu zamówienia i wzorem umowy, na następujących warunkach:</w:t>
      </w:r>
    </w:p>
    <w:p w14:paraId="631BA92F" w14:textId="77777777" w:rsidR="00A82D75" w:rsidRPr="008C3EE5" w:rsidRDefault="00A82D75" w:rsidP="008C3EE5">
      <w:pPr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37364B56" w14:textId="77777777" w:rsidR="00A3317C" w:rsidRPr="0071542C" w:rsidRDefault="00D2740B" w:rsidP="0071542C">
      <w:pPr>
        <w:pStyle w:val="Akapitzlist"/>
        <w:numPr>
          <w:ilvl w:val="0"/>
          <w:numId w:val="49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1542C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</w:t>
      </w:r>
      <w:r w:rsidR="00E628E7" w:rsidRPr="0071542C">
        <w:rPr>
          <w:rFonts w:ascii="Cambria" w:hAnsi="Cambria" w:cs="Arial"/>
          <w:bCs/>
          <w:sz w:val="22"/>
          <w:szCs w:val="22"/>
        </w:rPr>
        <w:t xml:space="preserve"> zł</w:t>
      </w:r>
      <w:r w:rsidR="008C3EE5" w:rsidRPr="0071542C">
        <w:rPr>
          <w:rFonts w:ascii="Cambria" w:hAnsi="Cambria" w:cs="Arial"/>
          <w:bCs/>
          <w:sz w:val="22"/>
          <w:szCs w:val="22"/>
        </w:rPr>
        <w:t xml:space="preserve"> </w:t>
      </w:r>
      <w:r w:rsidRPr="0071542C">
        <w:rPr>
          <w:rFonts w:ascii="Cambria" w:hAnsi="Cambria" w:cs="Arial"/>
          <w:bCs/>
          <w:sz w:val="22"/>
          <w:szCs w:val="22"/>
        </w:rPr>
        <w:t>(słownie: ______</w:t>
      </w:r>
      <w:r w:rsidR="008C3EE5" w:rsidRPr="0071542C">
        <w:rPr>
          <w:rFonts w:ascii="Cambria" w:hAnsi="Cambria" w:cs="Arial"/>
          <w:bCs/>
          <w:sz w:val="22"/>
          <w:szCs w:val="22"/>
        </w:rPr>
        <w:t>___________</w:t>
      </w:r>
      <w:r w:rsidRPr="0071542C">
        <w:rPr>
          <w:rFonts w:ascii="Cambria" w:hAnsi="Cambria" w:cs="Arial"/>
          <w:bCs/>
          <w:sz w:val="22"/>
          <w:szCs w:val="22"/>
        </w:rPr>
        <w:t>_________________________________________ zł), w</w:t>
      </w:r>
      <w:r w:rsidR="00E628E7" w:rsidRPr="0071542C">
        <w:rPr>
          <w:rFonts w:ascii="Cambria" w:hAnsi="Cambria" w:cs="Arial"/>
          <w:bCs/>
          <w:sz w:val="22"/>
          <w:szCs w:val="22"/>
        </w:rPr>
        <w:t> </w:t>
      </w:r>
      <w:r w:rsidRPr="0071542C">
        <w:rPr>
          <w:rFonts w:ascii="Cambria" w:hAnsi="Cambria" w:cs="Arial"/>
          <w:bCs/>
          <w:sz w:val="22"/>
          <w:szCs w:val="22"/>
        </w:rPr>
        <w:t xml:space="preserve">tym </w:t>
      </w:r>
      <w:r w:rsidR="00B277DE" w:rsidRPr="0071542C">
        <w:rPr>
          <w:rFonts w:ascii="Cambria" w:hAnsi="Cambria" w:cs="Arial"/>
          <w:bCs/>
          <w:sz w:val="22"/>
          <w:szCs w:val="22"/>
        </w:rPr>
        <w:t>______</w:t>
      </w:r>
      <w:r w:rsidRPr="0071542C">
        <w:rPr>
          <w:rFonts w:ascii="Cambria" w:hAnsi="Cambria" w:cs="Arial"/>
          <w:bCs/>
          <w:sz w:val="22"/>
          <w:szCs w:val="22"/>
        </w:rPr>
        <w:t xml:space="preserve"> % VAT w wysokości ________________ zł, wartość netto _____________________________________________ zł</w:t>
      </w:r>
      <w:r w:rsidR="00774F59">
        <w:rPr>
          <w:rFonts w:ascii="Cambria" w:hAnsi="Cambria" w:cs="Arial"/>
          <w:bCs/>
          <w:sz w:val="22"/>
          <w:szCs w:val="22"/>
        </w:rPr>
        <w:t>.</w:t>
      </w:r>
    </w:p>
    <w:p w14:paraId="38F50539" w14:textId="77777777"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>Wynagrodzenie zaoferowane w pkt 1 obejmuje wszystkie koszty wykonania zamówienia.</w:t>
      </w:r>
    </w:p>
    <w:p w14:paraId="2AD63386" w14:textId="77777777" w:rsidR="000C37E1" w:rsidRDefault="00FC040E" w:rsidP="00E628E7">
      <w:pPr>
        <w:spacing w:before="240"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 xml:space="preserve">Oświadczamy, </w:t>
      </w:r>
      <w:r w:rsidR="00B277DE">
        <w:rPr>
          <w:rFonts w:ascii="Cambria" w:hAnsi="Cambria" w:cs="Arial"/>
          <w:bCs/>
          <w:sz w:val="22"/>
          <w:szCs w:val="22"/>
        </w:rPr>
        <w:t>że skierowany do realizacji zamówienia projektant wykonał projekty w liczbie ______________________</w:t>
      </w:r>
      <w:r w:rsidR="00E628E7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i/>
          <w:sz w:val="22"/>
          <w:szCs w:val="22"/>
        </w:rPr>
        <w:t>(kryterium oceny ofert – zgodnie z SWZ)</w:t>
      </w:r>
      <w:r w:rsidR="000A3812">
        <w:rPr>
          <w:rFonts w:ascii="Cambria" w:hAnsi="Cambria" w:cs="Arial"/>
          <w:bCs/>
          <w:i/>
          <w:sz w:val="22"/>
          <w:szCs w:val="22"/>
        </w:rPr>
        <w:t xml:space="preserve"> – szczegółowy wykaz projektów znajduje się na końcu formularza oferty</w:t>
      </w:r>
      <w:r w:rsidR="00D2740B" w:rsidRPr="00D2740B">
        <w:rPr>
          <w:rFonts w:ascii="Cambria" w:hAnsi="Cambria" w:cs="Arial"/>
          <w:bCs/>
          <w:i/>
          <w:sz w:val="22"/>
          <w:szCs w:val="22"/>
        </w:rPr>
        <w:t>.</w:t>
      </w:r>
    </w:p>
    <w:p w14:paraId="76837105" w14:textId="77777777" w:rsidR="00E628E7" w:rsidRPr="00E628E7" w:rsidRDefault="00E628E7" w:rsidP="00E628E7">
      <w:pPr>
        <w:spacing w:before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sz w:val="22"/>
          <w:szCs w:val="22"/>
        </w:rPr>
        <w:tab/>
        <w:t xml:space="preserve"> Oświadczamy, że zobowiązujemy się/nie zobowiązujemy się do samodzielnej realizacji kluczowych elementów zamówienia </w:t>
      </w:r>
      <w:r w:rsidRPr="00D2740B">
        <w:rPr>
          <w:rFonts w:ascii="Cambria" w:hAnsi="Cambria" w:cs="Arial"/>
          <w:bCs/>
          <w:i/>
          <w:sz w:val="22"/>
          <w:szCs w:val="22"/>
        </w:rPr>
        <w:t>(kryterium oceny ofert – zgodnie z SWZ</w:t>
      </w:r>
      <w:r>
        <w:rPr>
          <w:rFonts w:ascii="Cambria" w:hAnsi="Cambria" w:cs="Arial"/>
          <w:bCs/>
          <w:i/>
          <w:sz w:val="22"/>
          <w:szCs w:val="22"/>
        </w:rPr>
        <w:t>)</w:t>
      </w:r>
    </w:p>
    <w:p w14:paraId="2B93C8C0" w14:textId="77777777" w:rsidR="008C3EE5" w:rsidRDefault="00E628E7" w:rsidP="008C3EE5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0C37E1">
        <w:rPr>
          <w:rFonts w:ascii="Cambria" w:hAnsi="Cambria" w:cs="Arial"/>
          <w:bCs/>
          <w:sz w:val="22"/>
          <w:szCs w:val="22"/>
        </w:rPr>
        <w:t>.</w:t>
      </w:r>
      <w:r w:rsidR="000C37E1">
        <w:rPr>
          <w:rFonts w:ascii="Cambria" w:hAnsi="Cambria" w:cs="Arial"/>
          <w:bCs/>
          <w:sz w:val="22"/>
          <w:szCs w:val="22"/>
        </w:rPr>
        <w:tab/>
      </w:r>
      <w:r w:rsidR="000C37E1"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 w:rsidR="000C37E1">
        <w:rPr>
          <w:rFonts w:ascii="Cambria" w:hAnsi="Cambria" w:cs="Arial"/>
          <w:bCs/>
          <w:sz w:val="22"/>
          <w:szCs w:val="22"/>
        </w:rPr>
        <w:t>usług.</w:t>
      </w:r>
    </w:p>
    <w:p w14:paraId="5F893202" w14:textId="77777777" w:rsidR="000C37E1" w:rsidRPr="002E64B8" w:rsidRDefault="000C37E1" w:rsidP="00E628E7">
      <w:pPr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14:paraId="2D5062C6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7FEA1CEB" w14:textId="77777777" w:rsidR="000C37E1" w:rsidRPr="002E64B8" w:rsidRDefault="00E628E7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14:paraId="53645F27" w14:textId="77777777" w:rsidR="00D2740B" w:rsidRPr="00B277DE" w:rsidRDefault="00E628E7" w:rsidP="00B277D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="000C37E1" w:rsidRPr="002E64B8">
        <w:rPr>
          <w:rFonts w:ascii="Cambria" w:hAnsi="Cambria" w:cs="Arial"/>
          <w:bCs/>
          <w:sz w:val="22"/>
          <w:szCs w:val="22"/>
        </w:rPr>
        <w:t>specyfikacji</w:t>
      </w:r>
      <w:r w:rsidR="000C37E1">
        <w:rPr>
          <w:rFonts w:ascii="Cambria" w:hAnsi="Cambria" w:cs="Arial"/>
          <w:bCs/>
          <w:sz w:val="22"/>
          <w:szCs w:val="22"/>
        </w:rPr>
        <w:t xml:space="preserve"> warunków zamówienia</w:t>
      </w:r>
      <w:r w:rsidR="00B277DE">
        <w:rPr>
          <w:rFonts w:ascii="Cambria" w:hAnsi="Cambria" w:cs="Arial"/>
          <w:bCs/>
          <w:sz w:val="22"/>
          <w:szCs w:val="22"/>
        </w:rPr>
        <w:t>.</w:t>
      </w:r>
    </w:p>
    <w:p w14:paraId="4CA337B4" w14:textId="77777777" w:rsidR="00D2740B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>Oświadczamy, że następujące</w:t>
      </w:r>
      <w:r w:rsidR="0071542C">
        <w:rPr>
          <w:rFonts w:ascii="Cambria" w:hAnsi="Cambria" w:cs="Arial"/>
          <w:bCs/>
          <w:sz w:val="22"/>
          <w:szCs w:val="22"/>
        </w:rPr>
        <w:t xml:space="preserve"> usługi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p w14:paraId="2C9CDABF" w14:textId="77777777" w:rsidR="009A0BA8" w:rsidRPr="004A3437" w:rsidRDefault="009A0BA8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78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598"/>
      </w:tblGrid>
      <w:tr w:rsidR="00D2740B" w:rsidRPr="004A3437" w14:paraId="1BC4AC9E" w14:textId="77777777" w:rsidTr="00E628E7">
        <w:tc>
          <w:tcPr>
            <w:tcW w:w="4186" w:type="dxa"/>
            <w:shd w:val="clear" w:color="auto" w:fill="auto"/>
          </w:tcPr>
          <w:p w14:paraId="18808983" w14:textId="77777777" w:rsidR="00D2740B" w:rsidRPr="004A3437" w:rsidRDefault="00D2740B" w:rsidP="00FD1EB3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598" w:type="dxa"/>
            <w:shd w:val="clear" w:color="auto" w:fill="auto"/>
            <w:vAlign w:val="center"/>
          </w:tcPr>
          <w:p w14:paraId="16281BF1" w14:textId="77777777" w:rsidR="00D2740B" w:rsidRPr="004A3437" w:rsidRDefault="00D2740B" w:rsidP="00FD1EB3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71542C">
              <w:rPr>
                <w:rFonts w:ascii="Cambria" w:hAnsi="Cambria" w:cs="Arial"/>
                <w:bCs/>
                <w:sz w:val="22"/>
                <w:szCs w:val="22"/>
              </w:rPr>
              <w:t>usług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D2740B" w:rsidRPr="004A3437" w14:paraId="61E375CD" w14:textId="77777777" w:rsidTr="00E628E7">
        <w:trPr>
          <w:trHeight w:val="297"/>
        </w:trPr>
        <w:tc>
          <w:tcPr>
            <w:tcW w:w="4186" w:type="dxa"/>
            <w:shd w:val="clear" w:color="auto" w:fill="auto"/>
          </w:tcPr>
          <w:p w14:paraId="631EE87C" w14:textId="77777777"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98" w:type="dxa"/>
            <w:shd w:val="clear" w:color="auto" w:fill="auto"/>
          </w:tcPr>
          <w:p w14:paraId="33C9DB01" w14:textId="77777777"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4A3437" w14:paraId="214D7308" w14:textId="77777777" w:rsidTr="00E628E7">
        <w:trPr>
          <w:trHeight w:val="393"/>
        </w:trPr>
        <w:tc>
          <w:tcPr>
            <w:tcW w:w="4186" w:type="dxa"/>
            <w:shd w:val="clear" w:color="auto" w:fill="auto"/>
          </w:tcPr>
          <w:p w14:paraId="6E2B1B67" w14:textId="77777777"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98" w:type="dxa"/>
            <w:shd w:val="clear" w:color="auto" w:fill="auto"/>
          </w:tcPr>
          <w:p w14:paraId="06C727C5" w14:textId="77777777"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342B1CE" w14:textId="77777777" w:rsidR="00D2740B" w:rsidRPr="002E64B8" w:rsidRDefault="00D2740B" w:rsidP="00D2740B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878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575"/>
      </w:tblGrid>
      <w:tr w:rsidR="00D2740B" w:rsidRPr="002E64B8" w14:paraId="304BAA7B" w14:textId="77777777" w:rsidTr="00E628E7">
        <w:trPr>
          <w:trHeight w:val="475"/>
        </w:trPr>
        <w:tc>
          <w:tcPr>
            <w:tcW w:w="4209" w:type="dxa"/>
            <w:shd w:val="clear" w:color="auto" w:fill="auto"/>
          </w:tcPr>
          <w:p w14:paraId="20ABF2A5" w14:textId="77777777"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575" w:type="dxa"/>
            <w:shd w:val="clear" w:color="auto" w:fill="auto"/>
          </w:tcPr>
          <w:p w14:paraId="7F88705D" w14:textId="77777777"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2740B" w:rsidRPr="002E64B8" w14:paraId="522E49D2" w14:textId="77777777" w:rsidTr="00E628E7">
        <w:trPr>
          <w:trHeight w:val="429"/>
        </w:trPr>
        <w:tc>
          <w:tcPr>
            <w:tcW w:w="4209" w:type="dxa"/>
            <w:shd w:val="clear" w:color="auto" w:fill="auto"/>
          </w:tcPr>
          <w:p w14:paraId="61D7EC8D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</w:tcPr>
          <w:p w14:paraId="339ABC15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2E64B8" w14:paraId="2763907C" w14:textId="77777777" w:rsidTr="00E628E7">
        <w:trPr>
          <w:trHeight w:val="440"/>
        </w:trPr>
        <w:tc>
          <w:tcPr>
            <w:tcW w:w="4209" w:type="dxa"/>
            <w:shd w:val="clear" w:color="auto" w:fill="auto"/>
          </w:tcPr>
          <w:p w14:paraId="54D2CF1C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</w:tcPr>
          <w:p w14:paraId="36604C80" w14:textId="77777777"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AAB18D" w14:textId="77777777" w:rsidR="000C37E1" w:rsidRPr="002E64B8" w:rsidRDefault="000C37E1" w:rsidP="009A0BA8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7C6A3327" w14:textId="77777777"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11396392" w14:textId="77777777" w:rsidR="00521F4F" w:rsidRPr="00B56EDD" w:rsidRDefault="000C37E1" w:rsidP="00810DB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61AD8A04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59949B36" w14:textId="77777777"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51345B4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3F65D120" w14:textId="77777777" w:rsidR="000C37E1" w:rsidRPr="00B76982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</w:t>
      </w:r>
      <w:r w:rsidR="00B277DE">
        <w:rPr>
          <w:rFonts w:ascii="Cambria" w:hAnsi="Cambria" w:cs="Tahoma"/>
          <w:sz w:val="22"/>
          <w:szCs w:val="22"/>
          <w:lang w:eastAsia="pl-PL"/>
        </w:rPr>
        <w:t xml:space="preserve">- </w:t>
      </w:r>
      <w:r w:rsidRPr="00B76982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14:paraId="40147E15" w14:textId="77777777" w:rsidR="000C37E1" w:rsidRPr="00B76982" w:rsidRDefault="00B277DE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 </w:t>
      </w:r>
      <w:r>
        <w:rPr>
          <w:rFonts w:ascii="Cambria" w:hAnsi="Cambria" w:cs="Cambria"/>
          <w:sz w:val="22"/>
          <w:szCs w:val="22"/>
          <w:lang w:eastAsia="pl-PL"/>
        </w:rPr>
        <w:t xml:space="preserve">-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małym przedsiębiorstwem*</w:t>
      </w:r>
    </w:p>
    <w:p w14:paraId="6D35D414" w14:textId="77777777" w:rsidR="000C37E1" w:rsidRPr="00B76982" w:rsidRDefault="00B277DE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Cambria"/>
          <w:sz w:val="22"/>
          <w:szCs w:val="22"/>
          <w:lang w:eastAsia="pl-PL"/>
        </w:rPr>
        <w:t xml:space="preserve">   -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średnim przedsiębiorstwem*</w:t>
      </w:r>
    </w:p>
    <w:p w14:paraId="4515E50C" w14:textId="77777777" w:rsidR="000C37E1" w:rsidRPr="00B76982" w:rsidRDefault="00B277DE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 </w:t>
      </w:r>
      <w:r>
        <w:rPr>
          <w:rFonts w:ascii="Cambria" w:hAnsi="Cambria" w:cs="Tahoma"/>
          <w:sz w:val="22"/>
          <w:szCs w:val="22"/>
          <w:lang w:eastAsia="pl-PL"/>
        </w:rPr>
        <w:t xml:space="preserve">-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prowadzę jednoosobową działalność gospodarczą*</w:t>
      </w:r>
    </w:p>
    <w:p w14:paraId="7400D8D8" w14:textId="77777777" w:rsidR="000C37E1" w:rsidRPr="00B76982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</w:t>
      </w:r>
      <w:r w:rsidR="00B277DE">
        <w:rPr>
          <w:rFonts w:ascii="Cambria" w:hAnsi="Cambria" w:cs="Tahoma"/>
          <w:sz w:val="22"/>
          <w:szCs w:val="22"/>
          <w:lang w:eastAsia="pl-PL"/>
        </w:rPr>
        <w:t xml:space="preserve">-  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nie prowadzę działalności gospodarczej* </w:t>
      </w:r>
    </w:p>
    <w:p w14:paraId="5F8BCE5A" w14:textId="77777777" w:rsidR="000C37E1" w:rsidRPr="00B76982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</w:t>
      </w:r>
      <w:r w:rsidR="00B277DE">
        <w:rPr>
          <w:rFonts w:ascii="Cambria" w:hAnsi="Cambria" w:cs="Cambria"/>
          <w:sz w:val="22"/>
          <w:szCs w:val="22"/>
          <w:lang w:eastAsia="pl-PL"/>
        </w:rPr>
        <w:t xml:space="preserve">- </w:t>
      </w:r>
      <w:r w:rsidRPr="00B76982">
        <w:rPr>
          <w:rFonts w:ascii="Cambria" w:hAnsi="Cambria" w:cs="Tahoma"/>
          <w:sz w:val="22"/>
          <w:szCs w:val="22"/>
          <w:lang w:eastAsia="pl-PL"/>
        </w:rPr>
        <w:t>dużym przedsiębiorstwem*</w:t>
      </w:r>
    </w:p>
    <w:p w14:paraId="11784484" w14:textId="77777777" w:rsidR="000C37E1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</w:t>
      </w:r>
      <w:r w:rsidR="00B277DE">
        <w:rPr>
          <w:rFonts w:ascii="Cambria" w:hAnsi="Cambria" w:cs="Tahoma"/>
          <w:sz w:val="22"/>
          <w:szCs w:val="22"/>
          <w:lang w:eastAsia="pl-PL"/>
        </w:rPr>
        <w:t>-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4DE92C0E" w14:textId="77777777" w:rsidR="00B277DE" w:rsidRPr="00B76982" w:rsidRDefault="00B277DE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54C0675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50A06329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14:paraId="3408FFA0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58436DE6" w14:textId="77777777"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14:paraId="2DDBE30D" w14:textId="77777777" w:rsidR="000C37E1" w:rsidRPr="00FC3462" w:rsidRDefault="000C37E1" w:rsidP="00B277D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14:paraId="67A24309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6F29DE3" w14:textId="77777777"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4A003B4" w14:textId="77777777"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9BADBFD" w14:textId="77777777"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09683AE" w14:textId="77777777" w:rsidR="00D2740B" w:rsidRDefault="00D2740B" w:rsidP="00D2740B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1" w:name="_Hlk43743063"/>
    </w:p>
    <w:p w14:paraId="79466CF8" w14:textId="77777777" w:rsidR="00D2740B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1DCF603B" w14:textId="77777777" w:rsidR="00D2740B" w:rsidRPr="00DC50E5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0B3EB8E5" w14:textId="77777777" w:rsidR="001E4D65" w:rsidRDefault="001E4D65" w:rsidP="00492A32">
      <w:pPr>
        <w:spacing w:line="276" w:lineRule="auto"/>
        <w:rPr>
          <w:rFonts w:ascii="Cambria" w:hAnsi="Cambria" w:cs="Arial"/>
          <w:bCs/>
          <w:szCs w:val="22"/>
        </w:rPr>
      </w:pPr>
    </w:p>
    <w:p w14:paraId="60005CC2" w14:textId="77777777" w:rsidR="001E4D65" w:rsidRDefault="001E4D65" w:rsidP="00492A32">
      <w:pPr>
        <w:spacing w:line="276" w:lineRule="auto"/>
        <w:rPr>
          <w:rFonts w:ascii="Cambria" w:hAnsi="Cambria" w:cs="Arial"/>
          <w:bCs/>
          <w:szCs w:val="22"/>
        </w:rPr>
      </w:pPr>
    </w:p>
    <w:p w14:paraId="7B4DB2F2" w14:textId="77777777" w:rsidR="001E4D65" w:rsidRDefault="001E4D65" w:rsidP="00492A32">
      <w:pPr>
        <w:spacing w:line="276" w:lineRule="auto"/>
        <w:rPr>
          <w:rFonts w:ascii="Cambria" w:hAnsi="Cambria" w:cs="Arial"/>
          <w:bCs/>
          <w:szCs w:val="22"/>
        </w:rPr>
      </w:pPr>
    </w:p>
    <w:p w14:paraId="452C55A6" w14:textId="77777777" w:rsidR="001E4D65" w:rsidRDefault="001E4D65" w:rsidP="00492A32">
      <w:pPr>
        <w:spacing w:line="276" w:lineRule="auto"/>
        <w:rPr>
          <w:rFonts w:ascii="Cambria" w:hAnsi="Cambria" w:cs="Arial"/>
          <w:bCs/>
          <w:szCs w:val="22"/>
        </w:rPr>
      </w:pPr>
    </w:p>
    <w:p w14:paraId="0471DFD5" w14:textId="6ED6E56C" w:rsidR="00492A32" w:rsidRPr="00492A32" w:rsidRDefault="00492A32" w:rsidP="00492A32">
      <w:pPr>
        <w:spacing w:line="276" w:lineRule="auto"/>
        <w:rPr>
          <w:rFonts w:ascii="Cambria" w:hAnsi="Cambria" w:cs="Arial"/>
          <w:bCs/>
          <w:szCs w:val="22"/>
        </w:rPr>
      </w:pPr>
      <w:bookmarkStart w:id="3" w:name="_GoBack"/>
      <w:bookmarkEnd w:id="3"/>
      <w:r w:rsidRPr="00492A32">
        <w:rPr>
          <w:rFonts w:ascii="Cambria" w:hAnsi="Cambria" w:cs="Arial"/>
          <w:bCs/>
          <w:szCs w:val="22"/>
        </w:rPr>
        <w:t xml:space="preserve">Dokument musi być podpisany kwalifikowanym podpisem elektronicznym </w:t>
      </w:r>
    </w:p>
    <w:p w14:paraId="46A43925" w14:textId="62B99DE7" w:rsidR="00D2740B" w:rsidRDefault="00492A32" w:rsidP="00492A32">
      <w:pPr>
        <w:spacing w:line="276" w:lineRule="auto"/>
        <w:rPr>
          <w:rFonts w:ascii="Cambria" w:hAnsi="Cambria" w:cs="Arial"/>
          <w:bCs/>
          <w:szCs w:val="22"/>
        </w:rPr>
      </w:pPr>
      <w:r w:rsidRPr="00492A32">
        <w:rPr>
          <w:rFonts w:ascii="Cambria" w:hAnsi="Cambria" w:cs="Arial"/>
          <w:bCs/>
          <w:szCs w:val="22"/>
        </w:rPr>
        <w:t>pod rygorem nieważności</w:t>
      </w:r>
    </w:p>
    <w:p w14:paraId="05EB912C" w14:textId="77777777" w:rsidR="001E4D65" w:rsidRPr="00DC50E5" w:rsidRDefault="001E4D65" w:rsidP="00492A32">
      <w:pPr>
        <w:spacing w:line="276" w:lineRule="auto"/>
        <w:rPr>
          <w:rFonts w:ascii="Cambria" w:hAnsi="Cambria" w:cs="Arial"/>
          <w:bCs/>
          <w:szCs w:val="22"/>
        </w:rPr>
      </w:pPr>
    </w:p>
    <w:p w14:paraId="25310E72" w14:textId="392CE7D4" w:rsidR="00A82D75" w:rsidRDefault="00D2740B" w:rsidP="008C3E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p w14:paraId="0AC67541" w14:textId="77777777" w:rsidR="001E4D65" w:rsidRDefault="001E4D65" w:rsidP="008C3EE5">
      <w:pPr>
        <w:spacing w:line="276" w:lineRule="auto"/>
        <w:rPr>
          <w:rFonts w:ascii="Cambria" w:hAnsi="Cambria" w:cs="Arial"/>
          <w:bCs/>
          <w:szCs w:val="22"/>
        </w:rPr>
      </w:pPr>
    </w:p>
    <w:p w14:paraId="6603E242" w14:textId="77777777" w:rsidR="000A3812" w:rsidRDefault="000A3812" w:rsidP="008C3EE5">
      <w:pPr>
        <w:spacing w:line="276" w:lineRule="auto"/>
        <w:rPr>
          <w:rFonts w:ascii="Cambria" w:hAnsi="Cambria" w:cs="Arial"/>
          <w:bCs/>
          <w:szCs w:val="22"/>
        </w:rPr>
      </w:pPr>
      <w:r>
        <w:rPr>
          <w:rFonts w:ascii="Cambria" w:hAnsi="Cambria" w:cs="Arial"/>
          <w:bCs/>
          <w:szCs w:val="22"/>
        </w:rPr>
        <w:lastRenderedPageBreak/>
        <w:t xml:space="preserve">Oświadczam, że </w:t>
      </w:r>
      <w:r w:rsidRPr="000A3812">
        <w:rPr>
          <w:rFonts w:ascii="Cambria" w:hAnsi="Cambria" w:cs="Arial"/>
          <w:bCs/>
          <w:szCs w:val="22"/>
        </w:rPr>
        <w:t>skierowany do realizacji zamówienia</w:t>
      </w:r>
      <w:r>
        <w:rPr>
          <w:rFonts w:ascii="Cambria" w:hAnsi="Cambria" w:cs="Arial"/>
          <w:bCs/>
          <w:szCs w:val="22"/>
        </w:rPr>
        <w:t xml:space="preserve"> </w:t>
      </w:r>
      <w:r w:rsidRPr="000A3812">
        <w:rPr>
          <w:rFonts w:ascii="Cambria" w:hAnsi="Cambria" w:cs="Arial"/>
          <w:bCs/>
          <w:szCs w:val="22"/>
        </w:rPr>
        <w:t>Projektant</w:t>
      </w:r>
      <w:r>
        <w:rPr>
          <w:rFonts w:ascii="Cambria" w:hAnsi="Cambria" w:cs="Arial"/>
          <w:bCs/>
          <w:szCs w:val="22"/>
        </w:rPr>
        <w:t xml:space="preserve"> </w:t>
      </w:r>
      <w:r w:rsidRPr="000A3812">
        <w:rPr>
          <w:rFonts w:ascii="Cambria" w:hAnsi="Cambria" w:cs="Arial"/>
          <w:bCs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Cs w:val="22"/>
        </w:rPr>
        <w:t>_________________</w:t>
      </w:r>
      <w:r w:rsidRPr="000A3812">
        <w:rPr>
          <w:rFonts w:ascii="Cambria" w:hAnsi="Cambria" w:cs="Arial"/>
          <w:bCs/>
          <w:szCs w:val="22"/>
        </w:rPr>
        <w:t>___ (</w:t>
      </w:r>
      <w:r w:rsidRPr="000A3812">
        <w:rPr>
          <w:rFonts w:ascii="Cambria" w:hAnsi="Cambria" w:cs="Arial"/>
          <w:bCs/>
          <w:i/>
          <w:szCs w:val="22"/>
        </w:rPr>
        <w:t>imię i nazwisko projektanta),</w:t>
      </w:r>
      <w:r w:rsidRPr="000A3812">
        <w:rPr>
          <w:rFonts w:ascii="Cambria" w:hAnsi="Cambria" w:cs="Arial"/>
          <w:bCs/>
          <w:szCs w:val="22"/>
        </w:rPr>
        <w:t xml:space="preserve"> </w:t>
      </w:r>
    </w:p>
    <w:p w14:paraId="3E0BFCAE" w14:textId="77777777" w:rsidR="000A3812" w:rsidRDefault="000A3812" w:rsidP="008C3EE5">
      <w:pPr>
        <w:spacing w:line="276" w:lineRule="auto"/>
        <w:rPr>
          <w:rFonts w:ascii="Cambria" w:hAnsi="Cambria" w:cs="Arial"/>
          <w:bCs/>
          <w:szCs w:val="22"/>
        </w:rPr>
      </w:pPr>
      <w:r w:rsidRPr="000A3812">
        <w:rPr>
          <w:rFonts w:ascii="Cambria" w:hAnsi="Cambria" w:cs="Arial"/>
          <w:bCs/>
          <w:szCs w:val="22"/>
        </w:rPr>
        <w:t>posiadający uprawnienia</w:t>
      </w:r>
      <w:r>
        <w:rPr>
          <w:rFonts w:ascii="Cambria" w:hAnsi="Cambria" w:cs="Arial"/>
          <w:bCs/>
          <w:szCs w:val="22"/>
        </w:rPr>
        <w:t xml:space="preserve">: </w:t>
      </w:r>
      <w:r w:rsidRPr="000A3812">
        <w:rPr>
          <w:rFonts w:ascii="Cambria" w:hAnsi="Cambria" w:cs="Arial"/>
          <w:bCs/>
          <w:szCs w:val="22"/>
        </w:rPr>
        <w:t xml:space="preserve">__________________________________________________________________________________________________________________________ </w:t>
      </w:r>
      <w:r w:rsidRPr="000A3812">
        <w:rPr>
          <w:rFonts w:ascii="Cambria" w:hAnsi="Cambria" w:cs="Arial"/>
          <w:bCs/>
          <w:i/>
          <w:szCs w:val="22"/>
        </w:rPr>
        <w:t>(wskazać posiadane uprawnienia</w:t>
      </w:r>
      <w:r w:rsidRPr="000A3812">
        <w:rPr>
          <w:rFonts w:ascii="Cambria" w:hAnsi="Cambria" w:cs="Arial"/>
          <w:bCs/>
          <w:szCs w:val="22"/>
        </w:rPr>
        <w:t>) wykonał następujące projekty: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119"/>
        <w:gridCol w:w="4110"/>
        <w:gridCol w:w="2127"/>
      </w:tblGrid>
      <w:tr w:rsidR="000A3812" w:rsidRPr="000A3812" w14:paraId="54AD3D5A" w14:textId="77777777" w:rsidTr="000A3812">
        <w:trPr>
          <w:trHeight w:val="7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7EF8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CF2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Cs w:val="22"/>
              </w:rPr>
              <w:t xml:space="preserve">Podmiot, na rzecz których projekty zostały wykonane  </w:t>
            </w:r>
            <w:r w:rsidRPr="000A3812">
              <w:rPr>
                <w:rFonts w:ascii="Cambria" w:hAnsi="Cambria" w:cs="Arial"/>
                <w:b/>
                <w:bCs/>
                <w:szCs w:val="22"/>
              </w:rPr>
              <w:br/>
              <w:t>(nazwa, siedziba)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0DE84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Cs w:val="22"/>
              </w:rPr>
              <w:t>Tytuł/przedmiot projektu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60BE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 w:val="18"/>
                <w:szCs w:val="22"/>
              </w:rPr>
              <w:t xml:space="preserve">Wartość kosztorysowa robót budowlanych dla projektu (zł netto) </w:t>
            </w:r>
          </w:p>
        </w:tc>
      </w:tr>
      <w:tr w:rsidR="000A3812" w:rsidRPr="000A3812" w14:paraId="023AA575" w14:textId="77777777" w:rsidTr="000A3812">
        <w:trPr>
          <w:trHeight w:val="4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87DB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8E16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  <w:p w14:paraId="632EBE4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87C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EE81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37623925" w14:textId="77777777" w:rsidTr="000A3812">
        <w:trPr>
          <w:trHeight w:val="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1DC6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E51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4C27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13A4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73B58E1E" w14:textId="77777777" w:rsidTr="000A3812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0D9E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43AF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6FE3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CB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4CEB3DB1" w14:textId="77777777" w:rsidTr="000A3812">
        <w:trPr>
          <w:trHeight w:val="5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FE7A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3F3F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452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C1C3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4311C0BF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7FB2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CC0B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AFEA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8FC2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04967C31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2CDE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88C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D9AB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418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6AB9429E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1F9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E21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287B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EE7E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73A1831D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A85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4F53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F9B2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3A2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5F7097A0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D3A4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07D4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3445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1641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7F51E976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B10F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87C8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DCE6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23D7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0F7E2271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4576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816E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3054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D86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563624B1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0AE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7FE3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E906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88E8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2818B0AF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703E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E17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CEF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1581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7FD43B60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F39A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4678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362C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01E3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791AB752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D0E2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1D16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8433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5CA3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7A2736D5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CA64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0CB6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664E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7D0D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08F50D02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84C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F327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FABA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B06C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6DDCDC39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D40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0A95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B0CC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6490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006DEAF6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76D5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BA99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44AA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19BC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0F24C52D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28C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D1A7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E7B7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20B0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14:paraId="38CFD6F7" w14:textId="77777777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FC88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B530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CCBA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D0B0" w14:textId="77777777"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</w:tbl>
    <w:p w14:paraId="18769248" w14:textId="77777777" w:rsidR="000A3812" w:rsidRPr="008C3EE5" w:rsidRDefault="000A3812" w:rsidP="008C3EE5">
      <w:pPr>
        <w:spacing w:line="276" w:lineRule="auto"/>
        <w:rPr>
          <w:rFonts w:ascii="Cambria" w:hAnsi="Cambria" w:cs="Arial"/>
          <w:bCs/>
          <w:szCs w:val="22"/>
        </w:rPr>
      </w:pPr>
    </w:p>
    <w:sectPr w:rsidR="000A3812" w:rsidRPr="008C3EE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9F525" w14:textId="77777777" w:rsidR="007E626C" w:rsidRDefault="007E626C">
      <w:r>
        <w:separator/>
      </w:r>
    </w:p>
  </w:endnote>
  <w:endnote w:type="continuationSeparator" w:id="0">
    <w:p w14:paraId="66A401C5" w14:textId="77777777" w:rsidR="007E626C" w:rsidRDefault="007E6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39A050" w14:textId="77777777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C7C5E7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A38D3" w14:textId="77777777" w:rsidR="007E626C" w:rsidRDefault="007E626C">
      <w:r>
        <w:separator/>
      </w:r>
    </w:p>
  </w:footnote>
  <w:footnote w:type="continuationSeparator" w:id="0">
    <w:p w14:paraId="6206C922" w14:textId="77777777" w:rsidR="007E626C" w:rsidRDefault="007E626C">
      <w:r>
        <w:continuationSeparator/>
      </w:r>
    </w:p>
  </w:footnote>
  <w:footnote w:id="1">
    <w:p w14:paraId="67F5EFCA" w14:textId="77777777" w:rsidR="00D2740B" w:rsidRPr="008B7B99" w:rsidRDefault="00D2740B" w:rsidP="00D2740B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r>
        <w:rPr>
          <w:rFonts w:ascii="Cambria" w:hAnsi="Cambria"/>
        </w:rPr>
        <w:t xml:space="preserve">11 września 2019 r. </w:t>
      </w:r>
      <w:r w:rsidR="00C60701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 </w:t>
      </w:r>
      <w:r w:rsidR="00C60701" w:rsidRPr="00C60701">
        <w:rPr>
          <w:rFonts w:ascii="Cambria" w:hAnsi="Cambria"/>
        </w:rPr>
        <w:t>(Dz. U. z 202</w:t>
      </w:r>
      <w:r w:rsidR="009A0BA8">
        <w:rPr>
          <w:rFonts w:ascii="Cambria" w:hAnsi="Cambria"/>
        </w:rPr>
        <w:t>4</w:t>
      </w:r>
      <w:r w:rsidR="00C60701" w:rsidRPr="00C60701">
        <w:rPr>
          <w:rFonts w:ascii="Cambria" w:hAnsi="Cambria"/>
        </w:rPr>
        <w:t xml:space="preserve"> r. poz. </w:t>
      </w:r>
      <w:r w:rsidR="009A0BA8">
        <w:rPr>
          <w:rFonts w:ascii="Cambria" w:hAnsi="Cambria"/>
        </w:rPr>
        <w:t>1320</w:t>
      </w:r>
      <w:r w:rsidR="00C60701" w:rsidRPr="00C60701">
        <w:rPr>
          <w:rFonts w:ascii="Cambria" w:hAnsi="Cambria"/>
        </w:rPr>
        <w:t>)</w:t>
      </w:r>
      <w:r w:rsidR="00C60701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>składają wykonawcy wspólnie ubiegający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23FC1" w14:textId="77777777" w:rsidR="00D2740B" w:rsidRPr="00D2740B" w:rsidRDefault="00D2740B" w:rsidP="00D2740B">
    <w:pPr>
      <w:pStyle w:val="Nagwek"/>
      <w:ind w:left="1837" w:firstLine="3827"/>
    </w:pPr>
    <w:r w:rsidRPr="00D2740B">
      <w:rPr>
        <w:rFonts w:ascii="Cambria" w:hAnsi="Cambria"/>
      </w:rPr>
      <w:t xml:space="preserve">Załącznik nr 1 do SWZ </w:t>
    </w:r>
    <w:r>
      <w:rPr>
        <w:rFonts w:ascii="Cambria" w:hAnsi="Cambria"/>
      </w:rPr>
      <w:t xml:space="preserve"> </w:t>
    </w:r>
    <w:r w:rsidRPr="00D2740B">
      <w:rPr>
        <w:rFonts w:ascii="Cambria" w:hAnsi="Cambria"/>
      </w:rPr>
      <w:t>ZG.270.</w:t>
    </w:r>
    <w:r w:rsidR="0071542C">
      <w:rPr>
        <w:rFonts w:ascii="Cambria" w:hAnsi="Cambria"/>
      </w:rPr>
      <w:t>1</w:t>
    </w:r>
    <w:r w:rsidRPr="00D2740B">
      <w:rPr>
        <w:rFonts w:ascii="Cambria" w:hAnsi="Cambria"/>
      </w:rPr>
      <w:t>.</w:t>
    </w:r>
    <w:r w:rsidR="00774F59">
      <w:rPr>
        <w:rFonts w:ascii="Cambria" w:hAnsi="Cambria"/>
      </w:rPr>
      <w:t>2</w:t>
    </w:r>
    <w:r w:rsidRPr="00D2740B">
      <w:rPr>
        <w:rFonts w:ascii="Cambria" w:hAnsi="Cambria"/>
      </w:rPr>
      <w:t>.202</w:t>
    </w:r>
    <w:r w:rsidR="003600A0">
      <w:rPr>
        <w:rFonts w:ascii="Cambria" w:hAnsi="Cambria"/>
      </w:rPr>
      <w:t>5</w:t>
    </w:r>
  </w:p>
  <w:p w14:paraId="4704B278" w14:textId="77777777" w:rsidR="00A04FB0" w:rsidRDefault="00A04FB0" w:rsidP="0047453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46EC0" w14:textId="77777777" w:rsidR="008D0891" w:rsidRDefault="008D0891" w:rsidP="00313DD1">
    <w:pPr>
      <w:pStyle w:val="Nagwek"/>
    </w:pPr>
  </w:p>
  <w:p w14:paraId="3B69A181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77189D"/>
    <w:multiLevelType w:val="hybridMultilevel"/>
    <w:tmpl w:val="AA58928C"/>
    <w:lvl w:ilvl="0" w:tplc="E0F00B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6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8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2"/>
  </w:num>
  <w:num w:numId="10">
    <w:abstractNumId w:val="42"/>
  </w:num>
  <w:num w:numId="11">
    <w:abstractNumId w:val="51"/>
  </w:num>
  <w:num w:numId="12">
    <w:abstractNumId w:val="50"/>
  </w:num>
  <w:num w:numId="13">
    <w:abstractNumId w:val="55"/>
  </w:num>
  <w:num w:numId="14">
    <w:abstractNumId w:val="64"/>
  </w:num>
  <w:num w:numId="15">
    <w:abstractNumId w:val="56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7"/>
  </w:num>
  <w:num w:numId="28">
    <w:abstractNumId w:val="48"/>
  </w:num>
  <w:num w:numId="29">
    <w:abstractNumId w:val="63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60"/>
  </w:num>
  <w:num w:numId="37">
    <w:abstractNumId w:val="61"/>
  </w:num>
  <w:num w:numId="38">
    <w:abstractNumId w:val="30"/>
  </w:num>
  <w:num w:numId="39">
    <w:abstractNumId w:val="58"/>
  </w:num>
  <w:num w:numId="40">
    <w:abstractNumId w:val="53"/>
  </w:num>
  <w:num w:numId="41">
    <w:abstractNumId w:val="40"/>
  </w:num>
  <w:num w:numId="42">
    <w:abstractNumId w:val="39"/>
  </w:num>
  <w:num w:numId="43">
    <w:abstractNumId w:val="59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  <w:num w:numId="49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3108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3812"/>
    <w:rsid w:val="000A61E6"/>
    <w:rsid w:val="000A68E5"/>
    <w:rsid w:val="000B1038"/>
    <w:rsid w:val="000B285B"/>
    <w:rsid w:val="000B33D6"/>
    <w:rsid w:val="000B658C"/>
    <w:rsid w:val="000B6AD3"/>
    <w:rsid w:val="000B6C74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1A21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E4D65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42C3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0A0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2A32"/>
    <w:rsid w:val="004934D0"/>
    <w:rsid w:val="00493FE8"/>
    <w:rsid w:val="004A52AD"/>
    <w:rsid w:val="004A541D"/>
    <w:rsid w:val="004A6DB8"/>
    <w:rsid w:val="004B05F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935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0D1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66D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3417"/>
    <w:rsid w:val="00624701"/>
    <w:rsid w:val="00625EC0"/>
    <w:rsid w:val="00627EA4"/>
    <w:rsid w:val="0063078D"/>
    <w:rsid w:val="00632CAA"/>
    <w:rsid w:val="00633D2F"/>
    <w:rsid w:val="00640A33"/>
    <w:rsid w:val="00641CE7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1542C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4F59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D0497"/>
    <w:rsid w:val="007D4130"/>
    <w:rsid w:val="007D4521"/>
    <w:rsid w:val="007E445C"/>
    <w:rsid w:val="007E626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0DBC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C3EE5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198D"/>
    <w:rsid w:val="00982138"/>
    <w:rsid w:val="00982F9D"/>
    <w:rsid w:val="009859CE"/>
    <w:rsid w:val="00991790"/>
    <w:rsid w:val="009A0BA8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6C00"/>
    <w:rsid w:val="00B270AC"/>
    <w:rsid w:val="00B277DE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CE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0701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2740B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8E7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A1671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740B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58B23-1ED4-4BBD-933D-7100193E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1093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7636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3</cp:revision>
  <cp:lastPrinted>2018-12-18T12:36:00Z</cp:lastPrinted>
  <dcterms:created xsi:type="dcterms:W3CDTF">2025-07-22T12:16:00Z</dcterms:created>
  <dcterms:modified xsi:type="dcterms:W3CDTF">2025-07-22T12:17:00Z</dcterms:modified>
</cp:coreProperties>
</file>